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C1B6" w14:textId="3C25F721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LOPŠELIO-DARŽELIO „SIGUTĖ“</w:t>
      </w:r>
    </w:p>
    <w:p w14:paraId="3C6E57BF" w14:textId="41A9CEC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C0241F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6911FCD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C0241F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C0241F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6298F1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lopšelis-darželis „Sigutė“</w:t>
      </w:r>
    </w:p>
    <w:p w14:paraId="1F4B8AE8" w14:textId="6FB33D2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190525130</w:t>
      </w:r>
    </w:p>
    <w:p w14:paraId="2EC96B06" w14:textId="60D62F3D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J. Basanavičiaus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92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3A4F0F8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3103667E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ikimokyklinio amžiaus vaikų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DB145DE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C0241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CECE24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Eglė Ivanauskaitė-Rimšė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F53E4" w14:textId="77777777" w:rsidR="009F6DA9" w:rsidRDefault="009F6DA9" w:rsidP="0087691B">
      <w:pPr>
        <w:spacing w:after="0" w:line="240" w:lineRule="auto"/>
      </w:pPr>
      <w:r>
        <w:separator/>
      </w:r>
    </w:p>
  </w:endnote>
  <w:endnote w:type="continuationSeparator" w:id="0">
    <w:p w14:paraId="6E000EB9" w14:textId="77777777" w:rsidR="009F6DA9" w:rsidRDefault="009F6DA9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94CC1" w14:textId="77777777" w:rsidR="009F6DA9" w:rsidRDefault="009F6DA9" w:rsidP="0087691B">
      <w:pPr>
        <w:spacing w:after="0" w:line="240" w:lineRule="auto"/>
      </w:pPr>
      <w:r>
        <w:separator/>
      </w:r>
    </w:p>
  </w:footnote>
  <w:footnote w:type="continuationSeparator" w:id="0">
    <w:p w14:paraId="61D73EDE" w14:textId="77777777" w:rsidR="009F6DA9" w:rsidRDefault="009F6DA9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2B18CE"/>
    <w:rsid w:val="003333C7"/>
    <w:rsid w:val="003F6656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F34B6"/>
    <w:rsid w:val="0087691B"/>
    <w:rsid w:val="008A6510"/>
    <w:rsid w:val="00991D95"/>
    <w:rsid w:val="009C639B"/>
    <w:rsid w:val="009F6DA9"/>
    <w:rsid w:val="00A05157"/>
    <w:rsid w:val="00A17B48"/>
    <w:rsid w:val="00A303B7"/>
    <w:rsid w:val="00AA7F94"/>
    <w:rsid w:val="00B121E0"/>
    <w:rsid w:val="00B1604D"/>
    <w:rsid w:val="00B4395C"/>
    <w:rsid w:val="00B919D4"/>
    <w:rsid w:val="00BF5AC2"/>
    <w:rsid w:val="00C0241F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Centralizuota Buhalterija</cp:lastModifiedBy>
  <dcterms:modified xsi:type="dcterms:W3CDTF">2023-07-21T10:35:00Z</dcterms:modified>
  <cp:revision>9</cp:revision>
</cp:coreProperties>
</file>